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68C4D2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</w:t>
      </w:r>
      <w:r w:rsidR="003E5FD0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2AA3E7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5FD0" w:rsidRPr="008A1ED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https://zakazky.zcu.cz/contract_display_6128.html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61FBF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77FC2">
        <w:rPr>
          <w:rFonts w:ascii="Garamond" w:hAnsi="Garamond" w:cs="Arial"/>
          <w:b/>
          <w:sz w:val="22"/>
          <w:szCs w:val="22"/>
        </w:rPr>
        <w:t>31.</w:t>
      </w:r>
      <w:r w:rsidR="00A866B8">
        <w:rPr>
          <w:rFonts w:ascii="Garamond" w:hAnsi="Garamond" w:cs="Arial"/>
          <w:b/>
          <w:sz w:val="22"/>
          <w:szCs w:val="22"/>
        </w:rPr>
        <w:t>07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E5FD0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495F1" w14:textId="77777777" w:rsidR="00507267" w:rsidRDefault="00507267" w:rsidP="00795AAC">
      <w:r>
        <w:separator/>
      </w:r>
    </w:p>
  </w:endnote>
  <w:endnote w:type="continuationSeparator" w:id="0">
    <w:p w14:paraId="329C5B78" w14:textId="77777777" w:rsidR="00507267" w:rsidRDefault="0050726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4C575" w14:textId="77777777" w:rsidR="00507267" w:rsidRDefault="00507267" w:rsidP="00795AAC">
      <w:r>
        <w:separator/>
      </w:r>
    </w:p>
  </w:footnote>
  <w:footnote w:type="continuationSeparator" w:id="0">
    <w:p w14:paraId="21D2E0F5" w14:textId="77777777" w:rsidR="00507267" w:rsidRDefault="0050726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2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0GMsPT2Yrs+mgzVAlmlp6Oqv8b2AywnaQ7CSzOWzTqE=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EIJ6qUXSgcYb3we75jjKdDWEYLYCckFLwkMjFRxwR/A=</DigestValue>
    </Reference>
  </SignedInfo>
  <SignatureValue>HAlUFRgiNY8K2XVK3QwPywrSnhkdeCEo1UvdZLuq6VpvLtnLKMkcxZkfepoTPs3XInw/dkno7vlv
JOQ5Gq+3jGgqyYIYpc+qeyn2SwiGui0ZaaGZe0AVeRcFXKzgBFmzzEaISeurqEfJt7m5jdTf78tj
wHPnIPt+18ZCd8489+CooWSbqZR0ZWhbIVnk/tHPy8I0ZarwUCwn6oxHErOsVd2MWJ3TcPNyaYhA
xIVnRyVxa+JGo8H4GNcHfTuvRfpvK75N/8z/22CKSqCWkxJ98SXj9Lljk+mk1FDL+/lFelC3V2ol
YgGCHRHqycbeEL3/Xf4BMbHXE0Et8auwJcnjQA==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ncpFUr8wrK2GUwL9vxCoKumbMOk7Tt9t5Uq90sn03YI=</DigestValue>
      </Reference>
      <Reference URI="/word/document.xml?ContentType=application/vnd.openxmlformats-officedocument.wordprocessingml.document.main+xml">
        <DigestMethod Algorithm="http://www.w3.org/2001/04/xmlenc#sha256"/>
        <DigestValue>eB8vQX8fyfJhG8+5Nb26c9VgpA/pT1M4OjpRnP/v8MA=</DigestValue>
      </Reference>
      <Reference URI="/word/endnotes.xml?ContentType=application/vnd.openxmlformats-officedocument.wordprocessingml.endnotes+xml">
        <DigestMethod Algorithm="http://www.w3.org/2001/04/xmlenc#sha256"/>
        <DigestValue>a5zoVcWS49xptCRNPjnY+eUN4vBAX3NXlL7myhW95u8=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kTgjbaeHNVaiTbdEBjGq/2+fjiA+XwcV4LyI9qSWR4c=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hpLu3Pf9zrN573V1tsunp7rV+nCIP5b3N8Xnugw8AQU=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2023-07-14T10:45:33Z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2023-07-14T10:45:33Z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39</cp:revision>
  <cp:lastPrinted>2018-08-08T13:48:00Z</cp:lastPrinted>
  <dcterms:created xsi:type="dcterms:W3CDTF">2022-05-19T08:18:00Z</dcterms:created>
  <dcterms:modified xsi:type="dcterms:W3CDTF">2023-07-14T10:45:00Z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